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87" w:rsidRDefault="00F362D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ДОГОВОР N ________</w:t>
      </w:r>
      <w:bookmarkStart w:id="0" w:name="page1"/>
      <w:bookmarkEnd w:id="0"/>
    </w:p>
    <w:p w:rsidR="00E15387" w:rsidRDefault="00E15387">
      <w:pPr>
        <w:spacing w:line="19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5387" w:rsidRDefault="00F362D1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на оказание  платных  образовательных  услуг</w:t>
      </w:r>
    </w:p>
    <w:p w:rsidR="00E15387" w:rsidRDefault="00E153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E15387">
      <w:pPr>
        <w:spacing w:line="27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г. Уфа</w:t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</w:r>
      <w:r>
        <w:rPr>
          <w:rFonts w:ascii="Times New Roman" w:eastAsia="Arial" w:hAnsi="Times New Roman" w:cs="Times New Roman"/>
          <w:b/>
          <w:sz w:val="24"/>
          <w:szCs w:val="24"/>
        </w:rPr>
        <w:tab/>
        <w:t xml:space="preserve">«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» </w:t>
      </w:r>
      <w:r>
        <w:rPr>
          <w:rFonts w:ascii="Times New Roman" w:eastAsia="Arial" w:hAnsi="Times New Roman" w:cs="Times New Roman"/>
          <w:b/>
          <w:sz w:val="24"/>
          <w:szCs w:val="24"/>
        </w:rPr>
        <w:t>_____________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Arial" w:hAnsi="Times New Roman" w:cs="Times New Roman"/>
          <w:b/>
          <w:sz w:val="24"/>
          <w:szCs w:val="24"/>
        </w:rPr>
        <w:t>6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г.</w:t>
      </w:r>
    </w:p>
    <w:p w:rsidR="00E15387" w:rsidRDefault="00E15387">
      <w:pPr>
        <w:spacing w:line="0" w:lineRule="atLeast"/>
        <w:ind w:left="162"/>
        <w:rPr>
          <w:rFonts w:ascii="Times New Roman" w:eastAsia="Arial" w:hAnsi="Times New Roman" w:cs="Times New Roman"/>
          <w:sz w:val="24"/>
          <w:szCs w:val="24"/>
        </w:rPr>
      </w:pPr>
    </w:p>
    <w:p w:rsidR="00E15387" w:rsidRDefault="00F362D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осуществляющее образовательную деятельность на основании лицензии </w:t>
      </w:r>
      <w:r>
        <w:rPr>
          <w:rFonts w:ascii="Times New Roman" w:hAnsi="Times New Roman" w:cs="Times New Roman"/>
          <w:sz w:val="24"/>
          <w:szCs w:val="24"/>
        </w:rPr>
        <w:t xml:space="preserve">от 27 января 2016 г. № 3647, выданной Управлением по контролю и надзору в сфере образования Республики Башкортостан, именуемое в дальнейшем, «Исполнитель»,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Шамиля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Фаилевича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 с одной стороны,  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   </w:t>
      </w:r>
    </w:p>
    <w:p w:rsidR="00E15387" w:rsidRDefault="00F362D1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eastAsia="Times New Roman" w:hAnsi="Times New Roman" w:cs="Times New Roman"/>
        </w:rPr>
        <w:t>(название</w:t>
      </w:r>
      <w:r>
        <w:rPr>
          <w:rFonts w:ascii="Times New Roman" w:eastAsia="Times New Roman" w:hAnsi="Times New Roman" w:cs="Times New Roman"/>
        </w:rPr>
        <w:t xml:space="preserve"> юр. лица  или    фамилия, имя, отчество)</w:t>
      </w:r>
    </w:p>
    <w:p w:rsidR="00E15387" w:rsidRDefault="00F362D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именуемы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) в дальнейшем "Заказчик", действующего на основании ____________________________________________________________________________________,                             </w:t>
      </w:r>
    </w:p>
    <w:p w:rsidR="00E15387" w:rsidRDefault="00F362D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(реквизиты </w:t>
      </w:r>
      <w:r>
        <w:rPr>
          <w:rFonts w:ascii="Times New Roman" w:eastAsia="Times New Roman" w:hAnsi="Times New Roman" w:cs="Times New Roman"/>
        </w:rPr>
        <w:t>документа, удостоверяющего полномочия представителя Заказчика)</w:t>
      </w:r>
    </w:p>
    <w:p w:rsidR="00E15387" w:rsidRDefault="00F362D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 другой стороны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совместно  именуемые  Стороны,  заключили настоящий Договор (далее - Договор) о нижеследующем:</w:t>
      </w:r>
    </w:p>
    <w:p w:rsidR="00E15387" w:rsidRDefault="00E15387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numPr>
          <w:ilvl w:val="0"/>
          <w:numId w:val="1"/>
        </w:numPr>
        <w:tabs>
          <w:tab w:val="left" w:pos="2782"/>
        </w:tabs>
        <w:spacing w:line="0" w:lineRule="atLeast"/>
        <w:ind w:left="2782" w:hanging="203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E15387" w:rsidRDefault="00E15387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9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1.1. Заключая настоящий договор, Исполнитель принимает на себя обязательства оказания образовательных услуг по образовательной программе повышения квалификации </w:t>
      </w:r>
      <w:r w:rsidR="002F3C7E" w:rsidRPr="002F3C7E">
        <w:rPr>
          <w:rFonts w:ascii="Times New Roman" w:eastAsia="Arial" w:hAnsi="Times New Roman" w:cs="Times New Roman"/>
          <w:sz w:val="24"/>
          <w:szCs w:val="24"/>
        </w:rPr>
        <w:t>«Совершенствование профессиональных компетенций преподавателей струнных инструментов: эффективные методы работы в классе и практики подготовки юных исполнителей к конкурсам»</w:t>
      </w:r>
      <w:r w:rsidR="002F3C7E">
        <w:rPr>
          <w:rFonts w:ascii="Times New Roman" w:eastAsia="Arial" w:hAnsi="Times New Roman" w:cs="Times New Roman"/>
          <w:sz w:val="24"/>
          <w:szCs w:val="24"/>
        </w:rPr>
        <w:t xml:space="preserve">, в объеме </w:t>
      </w:r>
      <w:r>
        <w:rPr>
          <w:rFonts w:ascii="Times New Roman" w:eastAsia="Arial" w:hAnsi="Times New Roman" w:cs="Times New Roman"/>
          <w:sz w:val="24"/>
          <w:szCs w:val="24"/>
        </w:rPr>
        <w:t>16 часов</w:t>
      </w:r>
      <w:r>
        <w:rPr>
          <w:rFonts w:ascii="Times New Roman" w:eastAsia="Arial" w:hAnsi="Times New Roman" w:cs="Times New Roman"/>
          <w:sz w:val="24"/>
          <w:szCs w:val="24"/>
        </w:rPr>
        <w:t xml:space="preserve">, а Заказчик обязан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оплатить стоимость оказываемых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услуг.</w:t>
      </w:r>
    </w:p>
    <w:p w:rsidR="00E15387" w:rsidRDefault="00E15387">
      <w:pPr>
        <w:spacing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1.2. Услуги непосредственно представляются следующим работникам (представителям) Заказчика:</w:t>
      </w:r>
    </w:p>
    <w:p w:rsidR="00E15387" w:rsidRDefault="00E15387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E15387">
      <w:pPr>
        <w:pBdr>
          <w:bottom w:val="single" w:sz="4" w:space="1" w:color="auto"/>
        </w:pBdr>
        <w:spacing w:line="2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right="-1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(фамилия, имя, отчество)</w:t>
      </w:r>
    </w:p>
    <w:p w:rsidR="00E15387" w:rsidRDefault="00E15387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E15387">
      <w:pPr>
        <w:spacing w:line="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right="1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которые обучаются по образовательной программе повышени</w:t>
      </w:r>
      <w:r>
        <w:rPr>
          <w:rFonts w:ascii="Times New Roman" w:eastAsia="Arial" w:hAnsi="Times New Roman" w:cs="Times New Roman"/>
          <w:sz w:val="24"/>
          <w:szCs w:val="24"/>
        </w:rPr>
        <w:t>я квалификации</w:t>
      </w:r>
    </w:p>
    <w:p w:rsidR="00E15387" w:rsidRDefault="00E15387">
      <w:pPr>
        <w:spacing w:line="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2F3C7E" w:rsidP="002F3C7E">
      <w:pPr>
        <w:jc w:val="center"/>
        <w:rPr>
          <w:rFonts w:ascii="Times New Roman" w:eastAsia="Arial" w:hAnsi="Times New Roman" w:cs="Times New Roman"/>
          <w:b/>
          <w:i/>
          <w:sz w:val="24"/>
          <w:szCs w:val="24"/>
          <w:highlight w:val="lightGray"/>
        </w:rPr>
      </w:pPr>
      <w:r w:rsidRPr="002F3C7E">
        <w:rPr>
          <w:rFonts w:ascii="Times New Roman" w:hAnsi="Times New Roman" w:cs="Times New Roman"/>
          <w:b/>
          <w:sz w:val="24"/>
          <w:szCs w:val="24"/>
        </w:rPr>
        <w:t>«Совершенствование профессиональных компетенций преподавателей струнных инструментов: эффективные методы работы в классе и практики подготовки юных исполнителей к конкурсам»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2D1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16 часов</w:t>
      </w:r>
    </w:p>
    <w:p w:rsidR="00E15387" w:rsidRDefault="00E15387">
      <w:pPr>
        <w:spacing w:line="2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right="-1"/>
        <w:jc w:val="center"/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с </w:t>
      </w:r>
      <w:r w:rsidR="002F3C7E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14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по </w:t>
      </w:r>
      <w:bookmarkStart w:id="1" w:name="_GoBack"/>
      <w:bookmarkEnd w:id="1"/>
      <w:r w:rsidR="002F3C7E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15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</w:t>
      </w:r>
      <w:r w:rsidR="002F3C7E"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марта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202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>6</w:t>
      </w:r>
      <w: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  <w:t xml:space="preserve"> г.</w:t>
      </w:r>
    </w:p>
    <w:p w:rsidR="00E15387" w:rsidRDefault="00E15387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numPr>
          <w:ilvl w:val="0"/>
          <w:numId w:val="2"/>
        </w:numPr>
        <w:tabs>
          <w:tab w:val="left" w:pos="4042"/>
        </w:tabs>
        <w:spacing w:line="0" w:lineRule="atLeast"/>
        <w:ind w:left="4042" w:hanging="208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Стоимость услуг</w:t>
      </w:r>
    </w:p>
    <w:p w:rsidR="00E15387" w:rsidRDefault="00E15387">
      <w:pPr>
        <w:spacing w:line="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71" w:lineRule="auto"/>
        <w:ind w:left="2" w:right="16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Стоимость информационно-консультационных услуг составляет  </w:t>
      </w:r>
      <w:r>
        <w:rPr>
          <w:rFonts w:ascii="Times New Roman" w:eastAsia="Arial" w:hAnsi="Times New Roman" w:cs="Times New Roman"/>
          <w:sz w:val="24"/>
          <w:szCs w:val="24"/>
        </w:rPr>
        <w:t>11</w:t>
      </w:r>
      <w:r>
        <w:rPr>
          <w:rFonts w:ascii="Times New Roman" w:eastAsia="Arial" w:hAnsi="Times New Roman" w:cs="Times New Roman"/>
          <w:sz w:val="24"/>
          <w:szCs w:val="24"/>
        </w:rPr>
        <w:t>00  (</w:t>
      </w:r>
      <w:r>
        <w:rPr>
          <w:rFonts w:ascii="Times New Roman" w:eastAsia="Arial" w:hAnsi="Times New Roman" w:cs="Times New Roman"/>
          <w:sz w:val="24"/>
          <w:szCs w:val="24"/>
        </w:rPr>
        <w:t>Одна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т</w:t>
      </w:r>
      <w:r>
        <w:rPr>
          <w:rFonts w:ascii="Times New Roman" w:eastAsia="Arial" w:hAnsi="Times New Roman" w:cs="Times New Roman"/>
          <w:sz w:val="24"/>
          <w:szCs w:val="24"/>
        </w:rPr>
        <w:t>ысяча</w:t>
      </w:r>
      <w:r>
        <w:rPr>
          <w:rFonts w:ascii="Times New Roman" w:eastAsia="Arial" w:hAnsi="Times New Roman" w:cs="Times New Roman"/>
          <w:sz w:val="24"/>
          <w:szCs w:val="24"/>
        </w:rPr>
        <w:t xml:space="preserve"> сто</w:t>
      </w:r>
      <w:r>
        <w:rPr>
          <w:rFonts w:ascii="Times New Roman" w:eastAsia="Arial" w:hAnsi="Times New Roman" w:cs="Times New Roman"/>
          <w:sz w:val="24"/>
          <w:szCs w:val="24"/>
        </w:rPr>
        <w:t xml:space="preserve"> рублей 00 копеек, без налога (НДС).</w:t>
      </w:r>
      <w:proofErr w:type="gramEnd"/>
    </w:p>
    <w:p w:rsidR="00E15387" w:rsidRDefault="00E15387">
      <w:pPr>
        <w:spacing w:line="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2.2. Заказчик обязуется оплатить услуги Исполнителя путем перечисления на счет Исполнителя денежной суммы, указанной в п. 2.1.</w:t>
      </w:r>
    </w:p>
    <w:p w:rsidR="00E15387" w:rsidRDefault="00E15387">
      <w:pPr>
        <w:spacing w:line="10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2.3. Источник финансирования </w:t>
      </w:r>
      <w:r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</w:t>
      </w:r>
    </w:p>
    <w:p w:rsidR="00E15387" w:rsidRDefault="00E15387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numPr>
          <w:ilvl w:val="0"/>
          <w:numId w:val="3"/>
        </w:numPr>
        <w:tabs>
          <w:tab w:val="left" w:pos="3682"/>
        </w:tabs>
        <w:spacing w:line="0" w:lineRule="atLeast"/>
        <w:ind w:left="3682" w:hanging="22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Ответственность сторон</w:t>
      </w:r>
    </w:p>
    <w:p w:rsidR="00E15387" w:rsidRDefault="00E15387">
      <w:pPr>
        <w:spacing w:line="19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3.1. В случае несвоевременной оплаты услуг Заказчик обязуется иметь при себе гарантийное письмо.</w:t>
      </w:r>
    </w:p>
    <w:p w:rsidR="00E15387" w:rsidRDefault="00E15387">
      <w:pPr>
        <w:spacing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3.2. В случае неисполнения условий настоящего договора стороны несут ответс</w:t>
      </w:r>
      <w:r>
        <w:rPr>
          <w:rFonts w:ascii="Times New Roman" w:eastAsia="Arial" w:hAnsi="Times New Roman" w:cs="Times New Roman"/>
          <w:sz w:val="24"/>
          <w:szCs w:val="24"/>
        </w:rPr>
        <w:t>твенность в соответствии с действующим законодательством.</w:t>
      </w:r>
    </w:p>
    <w:p w:rsidR="00E15387" w:rsidRDefault="00E15387">
      <w:pPr>
        <w:spacing w:line="1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E15387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E15387" w:rsidRDefault="00E15387">
      <w:pPr>
        <w:tabs>
          <w:tab w:val="left" w:pos="3462"/>
        </w:tabs>
        <w:spacing w:line="0" w:lineRule="atLeast"/>
        <w:ind w:left="3462"/>
        <w:rPr>
          <w:rFonts w:ascii="Times New Roman" w:eastAsia="Arial" w:hAnsi="Times New Roman" w:cs="Times New Roman"/>
          <w:b/>
          <w:sz w:val="24"/>
          <w:szCs w:val="24"/>
        </w:rPr>
      </w:pPr>
    </w:p>
    <w:p w:rsidR="00E15387" w:rsidRDefault="00F362D1">
      <w:pPr>
        <w:numPr>
          <w:ilvl w:val="0"/>
          <w:numId w:val="4"/>
        </w:numPr>
        <w:tabs>
          <w:tab w:val="left" w:pos="3462"/>
        </w:tabs>
        <w:spacing w:line="0" w:lineRule="atLeast"/>
        <w:ind w:left="3462" w:hanging="216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разрешения споров</w:t>
      </w:r>
    </w:p>
    <w:p w:rsidR="00E15387" w:rsidRDefault="00E15387">
      <w:pPr>
        <w:spacing w:line="1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4.1. Все споры или разногласия, возникающие между сторонами по поводу исполнения обязательств, предусмотренных настоящим договором, разрешаются путем переговоров между </w:t>
      </w:r>
      <w:r>
        <w:rPr>
          <w:rFonts w:ascii="Times New Roman" w:eastAsia="Arial" w:hAnsi="Times New Roman" w:cs="Times New Roman"/>
          <w:sz w:val="24"/>
          <w:szCs w:val="24"/>
        </w:rPr>
        <w:t>сторонами.</w:t>
      </w:r>
    </w:p>
    <w:p w:rsidR="00E15387" w:rsidRDefault="00E15387">
      <w:pPr>
        <w:spacing w:line="5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4.2. В случае невозможности разрешения разногласий путем переговоров они подлежат рассмотрению в судебном порядке.</w:t>
      </w:r>
    </w:p>
    <w:p w:rsidR="00E15387" w:rsidRDefault="00E15387">
      <w:pPr>
        <w:spacing w:line="1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numPr>
          <w:ilvl w:val="0"/>
          <w:numId w:val="5"/>
        </w:numPr>
        <w:tabs>
          <w:tab w:val="left" w:pos="2622"/>
        </w:tabs>
        <w:spacing w:line="0" w:lineRule="atLeast"/>
        <w:ind w:left="2622" w:hanging="212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E15387" w:rsidRDefault="00E15387">
      <w:pPr>
        <w:spacing w:line="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 w:right="12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5.1. Настоящий Договор вступает со дня его заключения Сторонами и действует до полног</w:t>
      </w:r>
      <w:r>
        <w:rPr>
          <w:rFonts w:ascii="Times New Roman" w:eastAsia="Arial" w:hAnsi="Times New Roman" w:cs="Times New Roman"/>
          <w:sz w:val="24"/>
          <w:szCs w:val="24"/>
        </w:rPr>
        <w:t>о исполнения Сторонами обязательств.</w:t>
      </w:r>
    </w:p>
    <w:p w:rsidR="00E15387" w:rsidRDefault="00E15387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5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5.2. 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E15387" w:rsidRDefault="00E15387">
      <w:pPr>
        <w:spacing w:line="7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0" w:lineRule="atLeast"/>
        <w:ind w:left="2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5.3. Досрочное расторжение договора возможно либо по соглашению </w:t>
      </w:r>
      <w:r>
        <w:rPr>
          <w:rFonts w:ascii="Times New Roman" w:eastAsia="Arial" w:hAnsi="Times New Roman" w:cs="Times New Roman"/>
          <w:sz w:val="24"/>
          <w:szCs w:val="24"/>
        </w:rPr>
        <w:t xml:space="preserve"> сторон, либо  по основаниям,</w:t>
      </w:r>
    </w:p>
    <w:p w:rsidR="00E15387" w:rsidRDefault="00E15387">
      <w:pPr>
        <w:spacing w:line="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15387" w:rsidRDefault="00F362D1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предусмотренным действующим на территории Российской Федерации гражданским законодательством, с возмещением </w:t>
      </w:r>
      <w:r>
        <w:rPr>
          <w:rFonts w:ascii="Times New Roman" w:eastAsia="Arial" w:hAnsi="Times New Roman" w:cs="Times New Roman"/>
          <w:sz w:val="24"/>
          <w:szCs w:val="24"/>
        </w:rPr>
        <w:t>причинённых</w:t>
      </w:r>
      <w:r>
        <w:rPr>
          <w:rFonts w:ascii="Times New Roman" w:eastAsia="Arial" w:hAnsi="Times New Roman" w:cs="Times New Roman"/>
          <w:sz w:val="24"/>
          <w:szCs w:val="24"/>
        </w:rPr>
        <w:t xml:space="preserve"> убытков. Настоящий договор вступает в силу с момента подписания и действует до полного исполнения сторонами финансовых обязательств.</w:t>
      </w:r>
    </w:p>
    <w:p w:rsidR="00E15387" w:rsidRDefault="00F362D1">
      <w:pPr>
        <w:spacing w:line="258" w:lineRule="auto"/>
        <w:ind w:left="2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6. Адреса</w:t>
      </w:r>
      <w:proofErr w:type="gramStart"/>
      <w:r>
        <w:rPr>
          <w:rFonts w:ascii="Times New Roman" w:eastAsia="Arial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eastAsia="Arial" w:hAnsi="Times New Roman" w:cs="Times New Roman"/>
          <w:b/>
          <w:sz w:val="24"/>
          <w:szCs w:val="24"/>
        </w:rPr>
        <w:t xml:space="preserve"> реквизиты и подписи сторон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Исполнитель   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Государственное бюджетное профессиональное образовательное учреждение Республики Башкортостан Уфимское училище искусств (колледж)            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(краткое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наименование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-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ГБПОУ РБ  УУИ (К)</w:t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)</w:t>
      </w:r>
      <w:proofErr w:type="gramEnd"/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Наименование получателя: Министерство финансов Республики Башкортостан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(ГБПОУ РБ УУИ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К ) лицевой счет № 20112310010)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 xml:space="preserve">ОКЦ №6 Уральского ГУ Банка России//УФК по Республике Башкортостан </w:t>
      </w:r>
      <w:proofErr w:type="gramStart"/>
      <w:r>
        <w:rPr>
          <w:rFonts w:ascii="Times New Roman" w:eastAsia="Times New Roman" w:hAnsi="Times New Roman"/>
          <w:sz w:val="22"/>
          <w:szCs w:val="22"/>
        </w:rPr>
        <w:t>г</w:t>
      </w:r>
      <w:proofErr w:type="gramEnd"/>
      <w:r>
        <w:rPr>
          <w:rFonts w:ascii="Times New Roman" w:eastAsia="Times New Roman" w:hAnsi="Times New Roman"/>
          <w:sz w:val="22"/>
          <w:szCs w:val="22"/>
        </w:rPr>
        <w:t>. Уфа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Расч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 счет: 40601810400003000001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БИК 048073001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ИНН 0274038990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КПП 027401001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ОГРН 1020202558188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Адрес: 450057, Республика Башкортостан </w:t>
      </w:r>
      <w:r>
        <w:rPr>
          <w:rFonts w:ascii="Times New Roman" w:eastAsia="Times New Roman" w:hAnsi="Times New Roman" w:cs="Times New Roman"/>
          <w:sz w:val="22"/>
          <w:szCs w:val="22"/>
        </w:rPr>
        <w:t>г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.У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фа,ул.Пушкина,д.103а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Назначение платежа: за платное обучение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Код доходов 3000000002 / 857 / 0000 / 131</w:t>
      </w:r>
    </w:p>
    <w:p w:rsidR="00E15387" w:rsidRDefault="00E1538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Заказчик           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Фамилия, имя, отчеств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приналичии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) ______________________________________________________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Дата рождения 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Адрес места жительства __________________________________________________________________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Паспорт: серия _____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номер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________ когда и кем выдан ______________________________________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Банковские реквизиты (п</w:t>
      </w:r>
      <w:r>
        <w:rPr>
          <w:rFonts w:ascii="Times New Roman" w:eastAsia="Times New Roman" w:hAnsi="Times New Roman" w:cs="Times New Roman"/>
          <w:sz w:val="22"/>
          <w:szCs w:val="22"/>
        </w:rPr>
        <w:t>ри наличии) _______________________________________________________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Телефон _________________________</w:t>
      </w:r>
    </w:p>
    <w:p w:rsidR="00E15387" w:rsidRDefault="00F362D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:rsidR="00E15387" w:rsidRDefault="00E1538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</w:rPr>
      </w:pPr>
    </w:p>
    <w:p w:rsidR="00E15387" w:rsidRDefault="00F362D1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             Заказчик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</w:t>
      </w:r>
    </w:p>
    <w:p w:rsidR="00E15387" w:rsidRDefault="00F362D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_____________________</w:t>
      </w:r>
    </w:p>
    <w:p w:rsidR="00E15387" w:rsidRDefault="00E15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5387" w:rsidRDefault="00F362D1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__________________ </w:t>
      </w:r>
      <w:r>
        <w:rPr>
          <w:rFonts w:ascii="Times New Roman" w:eastAsia="Arial" w:hAnsi="Times New Roman" w:cs="Times New Roman"/>
          <w:sz w:val="24"/>
          <w:szCs w:val="24"/>
        </w:rPr>
        <w:t>Ш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>Ф</w:t>
      </w:r>
      <w:r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Абдраков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Arial" w:hAnsi="Times New Roman" w:cs="Times New Roman"/>
          <w:sz w:val="24"/>
          <w:szCs w:val="24"/>
        </w:rPr>
        <w:t xml:space="preserve">_____________________ </w:t>
      </w:r>
    </w:p>
    <w:p w:rsidR="00E15387" w:rsidRDefault="00E15387">
      <w:pPr>
        <w:spacing w:line="258" w:lineRule="auto"/>
        <w:ind w:left="2"/>
        <w:jc w:val="both"/>
        <w:rPr>
          <w:rFonts w:ascii="Times New Roman" w:eastAsia="Arial" w:hAnsi="Times New Roman" w:cs="Times New Roman"/>
          <w:sz w:val="24"/>
          <w:szCs w:val="24"/>
        </w:rPr>
      </w:pPr>
    </w:p>
    <w:sectPr w:rsidR="00E15387" w:rsidSect="00E1538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2D1" w:rsidRDefault="00F362D1">
      <w:r>
        <w:separator/>
      </w:r>
    </w:p>
  </w:endnote>
  <w:endnote w:type="continuationSeparator" w:id="0">
    <w:p w:rsidR="00F362D1" w:rsidRDefault="00F3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2D1" w:rsidRDefault="00F362D1">
      <w:r>
        <w:separator/>
      </w:r>
    </w:p>
  </w:footnote>
  <w:footnote w:type="continuationSeparator" w:id="0">
    <w:p w:rsidR="00F362D1" w:rsidRDefault="00F36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4"/>
    <w:multiLevelType w:val="multilevel"/>
    <w:tmpl w:val="00000004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5"/>
    <w:multiLevelType w:val="multilevel"/>
    <w:tmpl w:val="00000005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6"/>
    <w:multiLevelType w:val="multilevel"/>
    <w:tmpl w:val="00000006"/>
    <w:lvl w:ilvl="0">
      <w:start w:val="5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1D4"/>
    <w:rsid w:val="00083096"/>
    <w:rsid w:val="00094E86"/>
    <w:rsid w:val="002A77E8"/>
    <w:rsid w:val="002F3C7E"/>
    <w:rsid w:val="006403C5"/>
    <w:rsid w:val="00685970"/>
    <w:rsid w:val="00B24513"/>
    <w:rsid w:val="00B85F7E"/>
    <w:rsid w:val="00C1027C"/>
    <w:rsid w:val="00C82A81"/>
    <w:rsid w:val="00CA0CBB"/>
    <w:rsid w:val="00E15387"/>
    <w:rsid w:val="00F351D4"/>
    <w:rsid w:val="00F362D1"/>
    <w:rsid w:val="0A70662D"/>
    <w:rsid w:val="11661C54"/>
    <w:rsid w:val="3F9B7578"/>
    <w:rsid w:val="409864AD"/>
    <w:rsid w:val="4A161D99"/>
    <w:rsid w:val="525A6FAB"/>
    <w:rsid w:val="66A14801"/>
    <w:rsid w:val="6E9C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87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153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1538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uui01</cp:lastModifiedBy>
  <cp:revision>2</cp:revision>
  <cp:lastPrinted>2020-02-14T10:32:00Z</cp:lastPrinted>
  <dcterms:created xsi:type="dcterms:W3CDTF">2026-03-02T09:10:00Z</dcterms:created>
  <dcterms:modified xsi:type="dcterms:W3CDTF">2026-03-02T09:10:00Z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DB75190F6E6F45FDBD90DD82140AE945_12</vt:lpwstr>
  </property>
</Properties>
</file>